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6CDB3110" w:rsidR="00285FEE" w:rsidRDefault="00B82CDE" w:rsidP="003E4F60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nr 1183R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"L" –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Nagoszyn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km 0+002,25 ÷ 0+642,92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km 1+242,92 ÷3+537,00 w m.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B82C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2CDE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EF07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50FD" w14:textId="77777777" w:rsidR="00EF07B5" w:rsidRDefault="00EF07B5" w:rsidP="00AC1A4B">
      <w:r>
        <w:separator/>
      </w:r>
    </w:p>
  </w:endnote>
  <w:endnote w:type="continuationSeparator" w:id="0">
    <w:p w14:paraId="3C9A5952" w14:textId="77777777" w:rsidR="00EF07B5" w:rsidRDefault="00EF07B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53404" w14:textId="77777777" w:rsidR="00EF07B5" w:rsidRDefault="00EF07B5" w:rsidP="00AC1A4B">
      <w:r>
        <w:separator/>
      </w:r>
    </w:p>
  </w:footnote>
  <w:footnote w:type="continuationSeparator" w:id="0">
    <w:p w14:paraId="47D5243A" w14:textId="77777777" w:rsidR="00EF07B5" w:rsidRDefault="00EF07B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39D1D4B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82CD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2CDE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07B5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2021-02-17T13:06:00Z</dcterms:created>
  <dcterms:modified xsi:type="dcterms:W3CDTF">2024-01-18T09:54:00Z</dcterms:modified>
</cp:coreProperties>
</file>